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2B7D1DA4"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BD425B">
        <w:rPr>
          <w:rFonts w:cs="Calibri"/>
          <w:b/>
          <w:caps/>
          <w:kern w:val="28"/>
        </w:rPr>
        <w:t>G</w:t>
      </w:r>
      <w:r w:rsidRPr="005A442B">
        <w:rPr>
          <w:rFonts w:cs="Calibri"/>
          <w:b/>
          <w:caps/>
          <w:kern w:val="28"/>
        </w:rPr>
        <w:t>Z/</w:t>
      </w:r>
      <w:r w:rsidR="00E71B89">
        <w:rPr>
          <w:rFonts w:cs="Calibri"/>
          <w:b/>
          <w:caps/>
          <w:kern w:val="28"/>
        </w:rPr>
        <w:t>04282</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7548FD5" w:rsidR="0041233E" w:rsidRPr="00DA7144" w:rsidRDefault="005A442B" w:rsidP="00DA7144">
      <w:pPr>
        <w:pStyle w:val="opis"/>
        <w:spacing w:after="240" w:line="240" w:lineRule="auto"/>
        <w:rPr>
          <w:rFonts w:ascii="Calibri" w:hAnsi="Calibri" w:cs="Arial"/>
          <w:b/>
          <w:bCs/>
          <w:i/>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7407BD" w:rsidRPr="007407BD">
        <w:rPr>
          <w:rFonts w:ascii="Calibri" w:hAnsi="Calibri" w:cs="Arial"/>
          <w:b/>
          <w:bCs/>
          <w:i/>
          <w:snapToGrid w:val="0"/>
          <w:color w:val="000000"/>
          <w:sz w:val="22"/>
          <w:szCs w:val="22"/>
        </w:rPr>
        <w:t>Roboty budowlane linie SN na terenie działania RE Mielec - 2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94725">
        <w:trPr>
          <w:trHeight w:val="373"/>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D1B82FC" w:rsidR="009E5DB8" w:rsidRDefault="00B24C4F" w:rsidP="00A8557F">
      <w:pPr>
        <w:pStyle w:val="NRI"/>
      </w:pPr>
      <w:r w:rsidRPr="00194725">
        <w:rPr>
          <w:lang w:eastAsia="pl-PL"/>
        </w:rPr>
        <w:t>OSOBA UPRAWNIONA</w:t>
      </w:r>
      <w:r w:rsidR="009E5DB8" w:rsidRPr="00194725">
        <w:rPr>
          <w:lang w:eastAsia="pl-PL"/>
        </w:rPr>
        <w:t xml:space="preserve"> DO KONTAKTÓW Z ZAMAWIAJĄCYM w sprawie niniejszej Oferty:</w:t>
      </w:r>
    </w:p>
    <w:tbl>
      <w:tblPr>
        <w:tblW w:w="951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30"/>
      </w:tblGrid>
      <w:tr w:rsidR="00194725" w:rsidRPr="00194725" w14:paraId="404E90FD" w14:textId="77777777" w:rsidTr="00194725">
        <w:tc>
          <w:tcPr>
            <w:tcW w:w="1980" w:type="dxa"/>
            <w:shd w:val="clear" w:color="auto" w:fill="DBE5F1" w:themeFill="accent1" w:themeFillTint="33"/>
            <w:vAlign w:val="center"/>
          </w:tcPr>
          <w:p w14:paraId="2621DE0F" w14:textId="77777777" w:rsidR="00194725" w:rsidRPr="00194725" w:rsidRDefault="00194725" w:rsidP="00194725">
            <w:pPr>
              <w:spacing w:line="240" w:lineRule="auto"/>
              <w:ind w:left="72"/>
              <w:jc w:val="left"/>
              <w:rPr>
                <w:rFonts w:asciiTheme="minorHAnsi" w:hAnsiTheme="minorHAnsi" w:cs="Arial"/>
                <w:b/>
                <w:szCs w:val="22"/>
                <w:lang w:eastAsia="pl-PL"/>
              </w:rPr>
            </w:pPr>
            <w:r w:rsidRPr="00194725">
              <w:rPr>
                <w:rFonts w:asciiTheme="minorHAnsi" w:hAnsiTheme="minorHAnsi" w:cs="Arial"/>
                <w:b/>
                <w:szCs w:val="22"/>
                <w:lang w:eastAsia="pl-PL"/>
              </w:rPr>
              <w:t>Imię i nazwisko:</w:t>
            </w:r>
          </w:p>
        </w:tc>
        <w:tc>
          <w:tcPr>
            <w:tcW w:w="7527" w:type="dxa"/>
          </w:tcPr>
          <w:p w14:paraId="7C50BC23" w14:textId="77777777" w:rsidR="00194725" w:rsidRPr="00194725" w:rsidRDefault="00194725" w:rsidP="00194725">
            <w:pPr>
              <w:spacing w:before="100" w:line="240" w:lineRule="auto"/>
              <w:ind w:left="86"/>
              <w:jc w:val="left"/>
              <w:rPr>
                <w:rFonts w:asciiTheme="minorHAnsi" w:hAnsiTheme="minorHAnsi" w:cs="Arial"/>
                <w:sz w:val="20"/>
                <w:lang w:eastAsia="pl-PL"/>
              </w:rPr>
            </w:pPr>
          </w:p>
        </w:tc>
      </w:tr>
      <w:tr w:rsidR="00194725" w:rsidRPr="00194725" w14:paraId="0313EA9E" w14:textId="77777777" w:rsidTr="00194725">
        <w:tc>
          <w:tcPr>
            <w:tcW w:w="1980" w:type="dxa"/>
            <w:shd w:val="clear" w:color="auto" w:fill="DBE5F1" w:themeFill="accent1" w:themeFillTint="33"/>
            <w:vAlign w:val="center"/>
          </w:tcPr>
          <w:p w14:paraId="211D0092" w14:textId="77777777" w:rsidR="00194725" w:rsidRPr="00194725" w:rsidRDefault="00194725" w:rsidP="00194725">
            <w:pPr>
              <w:spacing w:line="240" w:lineRule="auto"/>
              <w:ind w:left="72"/>
              <w:jc w:val="left"/>
              <w:rPr>
                <w:rFonts w:asciiTheme="minorHAnsi" w:hAnsiTheme="minorHAnsi" w:cs="Arial"/>
                <w:b/>
                <w:szCs w:val="22"/>
                <w:lang w:eastAsia="pl-PL"/>
              </w:rPr>
            </w:pPr>
            <w:r w:rsidRPr="00194725">
              <w:rPr>
                <w:rFonts w:asciiTheme="minorHAnsi" w:hAnsiTheme="minorHAnsi" w:cs="Arial"/>
                <w:b/>
                <w:szCs w:val="22"/>
                <w:lang w:eastAsia="pl-PL"/>
              </w:rPr>
              <w:t>Firma:</w:t>
            </w:r>
          </w:p>
        </w:tc>
        <w:tc>
          <w:tcPr>
            <w:tcW w:w="7527" w:type="dxa"/>
          </w:tcPr>
          <w:p w14:paraId="70AB9F87" w14:textId="77777777" w:rsidR="00194725" w:rsidRPr="00194725" w:rsidRDefault="00194725" w:rsidP="00194725">
            <w:pPr>
              <w:spacing w:before="100" w:line="240" w:lineRule="auto"/>
              <w:ind w:left="86"/>
              <w:jc w:val="left"/>
              <w:rPr>
                <w:rFonts w:asciiTheme="minorHAnsi" w:hAnsiTheme="minorHAnsi" w:cs="Arial"/>
                <w:sz w:val="20"/>
                <w:lang w:eastAsia="pl-PL"/>
              </w:rPr>
            </w:pPr>
          </w:p>
        </w:tc>
      </w:tr>
      <w:tr w:rsidR="00194725" w:rsidRPr="00194725" w14:paraId="144BD69A" w14:textId="77777777" w:rsidTr="00194725">
        <w:tc>
          <w:tcPr>
            <w:tcW w:w="1980" w:type="dxa"/>
            <w:shd w:val="clear" w:color="auto" w:fill="DBE5F1" w:themeFill="accent1" w:themeFillTint="33"/>
            <w:vAlign w:val="center"/>
          </w:tcPr>
          <w:p w14:paraId="2E1C6A85" w14:textId="77777777" w:rsidR="00194725" w:rsidRPr="00194725" w:rsidRDefault="00194725" w:rsidP="00194725">
            <w:pPr>
              <w:tabs>
                <w:tab w:val="center" w:pos="4536"/>
                <w:tab w:val="right" w:pos="9072"/>
              </w:tabs>
              <w:spacing w:line="240" w:lineRule="auto"/>
              <w:ind w:left="72"/>
              <w:jc w:val="left"/>
              <w:rPr>
                <w:rFonts w:asciiTheme="minorHAnsi" w:hAnsiTheme="minorHAnsi" w:cs="Arial"/>
                <w:b/>
                <w:szCs w:val="22"/>
              </w:rPr>
            </w:pPr>
            <w:r w:rsidRPr="00194725">
              <w:rPr>
                <w:rFonts w:asciiTheme="minorHAnsi" w:hAnsiTheme="minorHAnsi" w:cs="Arial"/>
                <w:b/>
                <w:szCs w:val="22"/>
              </w:rPr>
              <w:t>Telefon:</w:t>
            </w:r>
          </w:p>
        </w:tc>
        <w:tc>
          <w:tcPr>
            <w:tcW w:w="7527" w:type="dxa"/>
          </w:tcPr>
          <w:p w14:paraId="132F2FDC" w14:textId="77777777" w:rsidR="00194725" w:rsidRPr="00194725" w:rsidRDefault="00194725" w:rsidP="00194725">
            <w:pPr>
              <w:spacing w:before="100" w:line="240" w:lineRule="auto"/>
              <w:ind w:left="86"/>
              <w:jc w:val="left"/>
              <w:rPr>
                <w:rFonts w:asciiTheme="minorHAnsi" w:hAnsiTheme="minorHAnsi" w:cs="Arial"/>
                <w:sz w:val="20"/>
                <w:lang w:eastAsia="pl-PL"/>
              </w:rPr>
            </w:pPr>
          </w:p>
        </w:tc>
      </w:tr>
      <w:tr w:rsidR="00194725" w:rsidRPr="00194725" w14:paraId="47C2D516" w14:textId="77777777" w:rsidTr="00194725">
        <w:tc>
          <w:tcPr>
            <w:tcW w:w="1980" w:type="dxa"/>
            <w:shd w:val="clear" w:color="auto" w:fill="DBE5F1" w:themeFill="accent1" w:themeFillTint="33"/>
            <w:vAlign w:val="center"/>
          </w:tcPr>
          <w:p w14:paraId="3C7496F4" w14:textId="77777777" w:rsidR="00194725" w:rsidRPr="00194725" w:rsidRDefault="00194725" w:rsidP="00194725">
            <w:pPr>
              <w:spacing w:line="240" w:lineRule="auto"/>
              <w:ind w:left="72"/>
              <w:jc w:val="left"/>
              <w:rPr>
                <w:rFonts w:asciiTheme="minorHAnsi" w:hAnsiTheme="minorHAnsi" w:cs="Arial"/>
                <w:b/>
                <w:szCs w:val="22"/>
                <w:lang w:val="de-DE" w:eastAsia="pl-PL"/>
              </w:rPr>
            </w:pPr>
            <w:proofErr w:type="spellStart"/>
            <w:r w:rsidRPr="00194725">
              <w:rPr>
                <w:rFonts w:asciiTheme="minorHAnsi" w:hAnsiTheme="minorHAnsi" w:cs="Arial"/>
                <w:b/>
                <w:szCs w:val="22"/>
                <w:lang w:val="de-DE" w:eastAsia="pl-PL"/>
              </w:rPr>
              <w:t>e-mail</w:t>
            </w:r>
            <w:proofErr w:type="spellEnd"/>
            <w:r w:rsidRPr="00194725">
              <w:rPr>
                <w:rFonts w:asciiTheme="minorHAnsi" w:hAnsiTheme="minorHAnsi" w:cs="Arial"/>
                <w:b/>
                <w:szCs w:val="22"/>
                <w:lang w:val="de-DE" w:eastAsia="pl-PL"/>
              </w:rPr>
              <w:t>:</w:t>
            </w:r>
          </w:p>
        </w:tc>
        <w:tc>
          <w:tcPr>
            <w:tcW w:w="7527" w:type="dxa"/>
          </w:tcPr>
          <w:p w14:paraId="5FCFF3A4" w14:textId="77777777" w:rsidR="00194725" w:rsidRPr="00194725" w:rsidRDefault="00194725" w:rsidP="00194725">
            <w:pPr>
              <w:spacing w:before="100" w:line="240" w:lineRule="auto"/>
              <w:ind w:left="86"/>
              <w:jc w:val="left"/>
              <w:rPr>
                <w:rFonts w:asciiTheme="minorHAnsi" w:hAnsiTheme="minorHAnsi" w:cs="Arial"/>
                <w:sz w:val="20"/>
                <w:lang w:val="de-DE" w:eastAsia="pl-PL"/>
              </w:rPr>
            </w:pPr>
          </w:p>
        </w:tc>
      </w:tr>
      <w:tr w:rsidR="00194725" w:rsidRPr="00194725" w14:paraId="6FA88C36" w14:textId="77777777" w:rsidTr="00194725">
        <w:tc>
          <w:tcPr>
            <w:tcW w:w="9510" w:type="dxa"/>
            <w:gridSpan w:val="2"/>
            <w:shd w:val="clear" w:color="auto" w:fill="DBE5F1" w:themeFill="accent1" w:themeFillTint="33"/>
            <w:vAlign w:val="center"/>
          </w:tcPr>
          <w:p w14:paraId="18758629" w14:textId="33CFAA1D" w:rsidR="00194725" w:rsidRPr="00194725" w:rsidRDefault="00194725" w:rsidP="00194725">
            <w:pPr>
              <w:spacing w:line="240" w:lineRule="auto"/>
              <w:jc w:val="center"/>
              <w:rPr>
                <w:rFonts w:asciiTheme="minorHAnsi" w:hAnsiTheme="minorHAnsi" w:cs="Arial"/>
                <w:b/>
                <w:szCs w:val="22"/>
                <w:lang w:val="de-DE" w:eastAsia="pl-PL"/>
              </w:rPr>
            </w:pPr>
            <w:r w:rsidRPr="00194725">
              <w:rPr>
                <w:rFonts w:asciiTheme="minorHAnsi" w:hAnsiTheme="minorHAnsi" w:cs="Arial"/>
                <w:b/>
                <w:szCs w:val="22"/>
                <w:lang w:eastAsia="pl-PL"/>
              </w:rPr>
              <w:t>Osoba uprawniona do udziału w aukcji elektronicznej</w:t>
            </w:r>
            <w:r w:rsidRPr="00194725">
              <w:rPr>
                <w:rFonts w:asciiTheme="minorHAnsi" w:hAnsiTheme="minorHAnsi" w:cs="Arial"/>
                <w:b/>
                <w:szCs w:val="22"/>
                <w:vertAlign w:val="superscript"/>
                <w:lang w:eastAsia="pl-PL"/>
              </w:rPr>
              <w:footnoteReference w:id="2"/>
            </w:r>
          </w:p>
        </w:tc>
      </w:tr>
      <w:tr w:rsidR="00194725" w:rsidRPr="00194725" w14:paraId="62FF8345" w14:textId="77777777" w:rsidTr="00194725">
        <w:tc>
          <w:tcPr>
            <w:tcW w:w="1980" w:type="dxa"/>
            <w:shd w:val="clear" w:color="auto" w:fill="DBE5F1" w:themeFill="accent1" w:themeFillTint="33"/>
            <w:vAlign w:val="center"/>
          </w:tcPr>
          <w:p w14:paraId="3017F219" w14:textId="77777777" w:rsidR="00194725" w:rsidRPr="00194725" w:rsidRDefault="00194725" w:rsidP="00194725">
            <w:pPr>
              <w:spacing w:line="240" w:lineRule="auto"/>
              <w:ind w:firstLine="72"/>
              <w:jc w:val="left"/>
              <w:rPr>
                <w:rFonts w:asciiTheme="minorHAnsi" w:hAnsiTheme="minorHAnsi" w:cs="Arial"/>
                <w:b/>
                <w:szCs w:val="22"/>
                <w:lang w:eastAsia="pl-PL"/>
              </w:rPr>
            </w:pPr>
            <w:r w:rsidRPr="00194725">
              <w:rPr>
                <w:rFonts w:asciiTheme="minorHAnsi" w:hAnsiTheme="minorHAnsi" w:cs="Arial"/>
                <w:b/>
                <w:szCs w:val="22"/>
                <w:lang w:eastAsia="pl-PL"/>
              </w:rPr>
              <w:t>Imię i nazwisko:</w:t>
            </w:r>
          </w:p>
        </w:tc>
        <w:tc>
          <w:tcPr>
            <w:tcW w:w="7527" w:type="dxa"/>
            <w:shd w:val="clear" w:color="auto" w:fill="auto"/>
            <w:vAlign w:val="center"/>
          </w:tcPr>
          <w:p w14:paraId="21AF73F0" w14:textId="77777777" w:rsidR="00194725" w:rsidRPr="00194725" w:rsidRDefault="00194725" w:rsidP="00194725">
            <w:pPr>
              <w:spacing w:line="240" w:lineRule="auto"/>
              <w:ind w:left="227" w:hanging="141"/>
              <w:jc w:val="left"/>
              <w:rPr>
                <w:rFonts w:asciiTheme="minorHAnsi" w:hAnsiTheme="minorHAnsi" w:cs="Arial"/>
                <w:sz w:val="20"/>
                <w:lang w:eastAsia="pl-PL"/>
              </w:rPr>
            </w:pPr>
          </w:p>
        </w:tc>
      </w:tr>
      <w:tr w:rsidR="00194725" w:rsidRPr="00194725" w14:paraId="0422E393" w14:textId="77777777" w:rsidTr="00194725">
        <w:tc>
          <w:tcPr>
            <w:tcW w:w="1980" w:type="dxa"/>
            <w:shd w:val="clear" w:color="auto" w:fill="DBE5F1" w:themeFill="accent1" w:themeFillTint="33"/>
            <w:vAlign w:val="center"/>
          </w:tcPr>
          <w:p w14:paraId="7F5BDA09" w14:textId="77777777" w:rsidR="00194725" w:rsidRPr="00194725" w:rsidRDefault="00194725" w:rsidP="00194725">
            <w:pPr>
              <w:spacing w:line="240" w:lineRule="auto"/>
              <w:ind w:firstLine="72"/>
              <w:jc w:val="left"/>
              <w:rPr>
                <w:rFonts w:asciiTheme="minorHAnsi" w:hAnsiTheme="minorHAnsi" w:cs="Arial"/>
                <w:b/>
                <w:szCs w:val="22"/>
                <w:lang w:eastAsia="pl-PL"/>
              </w:rPr>
            </w:pPr>
            <w:r w:rsidRPr="00194725">
              <w:rPr>
                <w:rFonts w:asciiTheme="minorHAnsi" w:hAnsiTheme="minorHAnsi" w:cs="Arial"/>
                <w:b/>
                <w:szCs w:val="22"/>
                <w:lang w:eastAsia="pl-PL"/>
              </w:rPr>
              <w:t>Firma:</w:t>
            </w:r>
          </w:p>
        </w:tc>
        <w:tc>
          <w:tcPr>
            <w:tcW w:w="7527" w:type="dxa"/>
            <w:shd w:val="clear" w:color="auto" w:fill="auto"/>
            <w:vAlign w:val="center"/>
          </w:tcPr>
          <w:p w14:paraId="01C881A9" w14:textId="77777777" w:rsidR="00194725" w:rsidRPr="00194725" w:rsidRDefault="00194725" w:rsidP="00194725">
            <w:pPr>
              <w:spacing w:line="240" w:lineRule="auto"/>
              <w:ind w:left="227" w:hanging="141"/>
              <w:jc w:val="left"/>
              <w:rPr>
                <w:rFonts w:asciiTheme="minorHAnsi" w:hAnsiTheme="minorHAnsi" w:cs="Arial"/>
                <w:sz w:val="20"/>
                <w:lang w:eastAsia="pl-PL"/>
              </w:rPr>
            </w:pPr>
          </w:p>
        </w:tc>
      </w:tr>
      <w:tr w:rsidR="00194725" w:rsidRPr="00194725" w14:paraId="67EFC26D" w14:textId="77777777" w:rsidTr="00194725">
        <w:tc>
          <w:tcPr>
            <w:tcW w:w="1980" w:type="dxa"/>
            <w:shd w:val="clear" w:color="auto" w:fill="DBE5F1" w:themeFill="accent1" w:themeFillTint="33"/>
            <w:vAlign w:val="center"/>
          </w:tcPr>
          <w:p w14:paraId="49813434" w14:textId="77777777" w:rsidR="00194725" w:rsidRPr="00194725" w:rsidRDefault="00194725" w:rsidP="00194725">
            <w:pPr>
              <w:spacing w:line="240" w:lineRule="auto"/>
              <w:ind w:firstLine="72"/>
              <w:jc w:val="left"/>
              <w:rPr>
                <w:rFonts w:asciiTheme="minorHAnsi" w:hAnsiTheme="minorHAnsi" w:cs="Arial"/>
                <w:b/>
                <w:szCs w:val="22"/>
                <w:lang w:eastAsia="pl-PL"/>
              </w:rPr>
            </w:pPr>
            <w:r w:rsidRPr="00194725">
              <w:rPr>
                <w:rFonts w:asciiTheme="minorHAnsi" w:hAnsiTheme="minorHAnsi" w:cs="Arial"/>
                <w:b/>
                <w:szCs w:val="22"/>
              </w:rPr>
              <w:t>Telefon:</w:t>
            </w:r>
          </w:p>
        </w:tc>
        <w:tc>
          <w:tcPr>
            <w:tcW w:w="7527" w:type="dxa"/>
            <w:shd w:val="clear" w:color="auto" w:fill="auto"/>
            <w:vAlign w:val="center"/>
          </w:tcPr>
          <w:p w14:paraId="7CBC8964" w14:textId="77777777" w:rsidR="00194725" w:rsidRPr="00194725" w:rsidRDefault="00194725" w:rsidP="00194725">
            <w:pPr>
              <w:spacing w:line="240" w:lineRule="auto"/>
              <w:ind w:left="227" w:hanging="141"/>
              <w:jc w:val="left"/>
              <w:rPr>
                <w:rFonts w:asciiTheme="minorHAnsi" w:hAnsiTheme="minorHAnsi" w:cs="Arial"/>
                <w:sz w:val="20"/>
                <w:lang w:eastAsia="pl-PL"/>
              </w:rPr>
            </w:pPr>
          </w:p>
        </w:tc>
      </w:tr>
      <w:tr w:rsidR="00194725" w:rsidRPr="00194725" w14:paraId="26006FBB" w14:textId="77777777" w:rsidTr="00194725">
        <w:tc>
          <w:tcPr>
            <w:tcW w:w="1980" w:type="dxa"/>
            <w:shd w:val="clear" w:color="auto" w:fill="DBE5F1" w:themeFill="accent1" w:themeFillTint="33"/>
            <w:vAlign w:val="center"/>
          </w:tcPr>
          <w:p w14:paraId="7402CE99" w14:textId="77777777" w:rsidR="00194725" w:rsidRPr="00194725" w:rsidRDefault="00194725" w:rsidP="00194725">
            <w:pPr>
              <w:spacing w:line="240" w:lineRule="auto"/>
              <w:ind w:firstLine="72"/>
              <w:jc w:val="left"/>
              <w:rPr>
                <w:rFonts w:asciiTheme="minorHAnsi" w:hAnsiTheme="minorHAnsi" w:cs="Arial"/>
                <w:b/>
                <w:szCs w:val="22"/>
                <w:lang w:eastAsia="pl-PL"/>
              </w:rPr>
            </w:pPr>
            <w:proofErr w:type="spellStart"/>
            <w:r w:rsidRPr="00194725">
              <w:rPr>
                <w:rFonts w:asciiTheme="minorHAnsi" w:hAnsiTheme="minorHAnsi" w:cs="Arial"/>
                <w:b/>
                <w:szCs w:val="22"/>
                <w:lang w:val="de-DE" w:eastAsia="pl-PL"/>
              </w:rPr>
              <w:t>e-mail</w:t>
            </w:r>
            <w:proofErr w:type="spellEnd"/>
            <w:r w:rsidRPr="00194725">
              <w:rPr>
                <w:rFonts w:asciiTheme="minorHAnsi" w:hAnsiTheme="minorHAnsi" w:cs="Arial"/>
                <w:b/>
                <w:szCs w:val="22"/>
                <w:lang w:val="de-DE" w:eastAsia="pl-PL"/>
              </w:rPr>
              <w:t>:</w:t>
            </w:r>
          </w:p>
        </w:tc>
        <w:tc>
          <w:tcPr>
            <w:tcW w:w="7527" w:type="dxa"/>
            <w:shd w:val="clear" w:color="auto" w:fill="auto"/>
            <w:vAlign w:val="center"/>
          </w:tcPr>
          <w:p w14:paraId="2ABCBF37" w14:textId="77777777" w:rsidR="00194725" w:rsidRPr="00194725" w:rsidRDefault="00194725" w:rsidP="00194725">
            <w:pPr>
              <w:spacing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2D57E19F" w:rsidR="00742C11" w:rsidRPr="00742C11" w:rsidRDefault="00742C11" w:rsidP="00A8557F">
      <w:pPr>
        <w:pStyle w:val="Nr"/>
      </w:pPr>
      <w:r w:rsidRPr="00742C11">
        <w:t xml:space="preserve">Część nr </w:t>
      </w:r>
      <w:r w:rsidR="00A409FC">
        <w:t>2</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E6643DD"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444644B6" w14:textId="6FFBA35A" w:rsidR="00194725" w:rsidRPr="00194725" w:rsidRDefault="00194725" w:rsidP="00194725">
      <w:pPr>
        <w:tabs>
          <w:tab w:val="right" w:leader="dot" w:pos="3828"/>
          <w:tab w:val="left" w:pos="3969"/>
          <w:tab w:val="right" w:leader="dot" w:pos="9497"/>
        </w:tabs>
        <w:spacing w:line="360" w:lineRule="auto"/>
        <w:ind w:left="710" w:hanging="142"/>
        <w:contextualSpacing/>
        <w:rPr>
          <w:rFonts w:cs="Calibri"/>
          <w:b/>
        </w:rPr>
      </w:pP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5689F96B"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4E8BA8AE"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o wartości </w:t>
      </w:r>
      <w:r w:rsidR="00A409FC">
        <w:rPr>
          <w:rFonts w:cs="Calibri"/>
          <w:szCs w:val="22"/>
          <w:lang w:eastAsia="pl-PL"/>
        </w:rPr>
        <w:t>50</w:t>
      </w:r>
      <w:r w:rsidR="00E71B89">
        <w:rPr>
          <w:rFonts w:cs="Calibri"/>
          <w:szCs w:val="22"/>
          <w:lang w:eastAsia="pl-PL"/>
        </w:rPr>
        <w:t> 000,00</w:t>
      </w:r>
      <w:r w:rsidRPr="00CF4476">
        <w:rPr>
          <w:rFonts w:cs="Calibri"/>
          <w:szCs w:val="22"/>
          <w:lang w:eastAsia="pl-PL"/>
        </w:rPr>
        <w:t xml:space="preserve"> zł zostało wniesione w formie …............................................ </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7ED3A" w14:textId="77777777" w:rsidR="000773E3" w:rsidRDefault="000773E3" w:rsidP="004A302B">
      <w:pPr>
        <w:spacing w:line="240" w:lineRule="auto"/>
      </w:pPr>
      <w:r>
        <w:separator/>
      </w:r>
    </w:p>
  </w:endnote>
  <w:endnote w:type="continuationSeparator" w:id="0">
    <w:p w14:paraId="67B2D62D" w14:textId="77777777" w:rsidR="000773E3" w:rsidRDefault="000773E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102DCEBC"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46A12">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46A12">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8C74F" w14:textId="77777777" w:rsidR="000773E3" w:rsidRDefault="000773E3" w:rsidP="004A302B">
      <w:pPr>
        <w:spacing w:line="240" w:lineRule="auto"/>
      </w:pPr>
      <w:r>
        <w:separator/>
      </w:r>
    </w:p>
  </w:footnote>
  <w:footnote w:type="continuationSeparator" w:id="0">
    <w:p w14:paraId="6B1F8869" w14:textId="77777777" w:rsidR="000773E3" w:rsidRDefault="000773E3"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79CB2F19" w14:textId="77777777" w:rsidR="00194725" w:rsidRDefault="00194725" w:rsidP="00194725">
      <w:pPr>
        <w:pStyle w:val="Tekstprzypisudolnego"/>
      </w:pPr>
      <w:r w:rsidRPr="00690E3F">
        <w:rPr>
          <w:rStyle w:val="Odwoanieprzypisudolnego"/>
          <w:sz w:val="16"/>
        </w:rPr>
        <w:footnoteRef/>
      </w:r>
      <w:r w:rsidRPr="00690E3F">
        <w:rPr>
          <w:sz w:val="16"/>
        </w:rPr>
        <w:t xml:space="preserve"> </w:t>
      </w:r>
      <w:r w:rsidRPr="004F60D6">
        <w:rPr>
          <w:sz w:val="16"/>
        </w:rPr>
        <w:t>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8395144">
    <w:abstractNumId w:val="7"/>
  </w:num>
  <w:num w:numId="2" w16cid:durableId="1510634492">
    <w:abstractNumId w:val="6"/>
  </w:num>
  <w:num w:numId="3" w16cid:durableId="1173833294">
    <w:abstractNumId w:val="8"/>
  </w:num>
  <w:num w:numId="4" w16cid:durableId="142544473">
    <w:abstractNumId w:val="9"/>
  </w:num>
  <w:num w:numId="5" w16cid:durableId="1279334366">
    <w:abstractNumId w:val="12"/>
  </w:num>
  <w:num w:numId="6" w16cid:durableId="490606602">
    <w:abstractNumId w:val="5"/>
  </w:num>
  <w:num w:numId="7" w16cid:durableId="872571784">
    <w:abstractNumId w:val="10"/>
  </w:num>
  <w:num w:numId="8" w16cid:durableId="602765061">
    <w:abstractNumId w:val="13"/>
  </w:num>
  <w:num w:numId="9" w16cid:durableId="4389907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0075463">
    <w:abstractNumId w:val="3"/>
  </w:num>
  <w:num w:numId="11" w16cid:durableId="1502157935">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A12"/>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773E3"/>
    <w:rsid w:val="0008002B"/>
    <w:rsid w:val="00080BE1"/>
    <w:rsid w:val="00082C2E"/>
    <w:rsid w:val="00084857"/>
    <w:rsid w:val="0008582E"/>
    <w:rsid w:val="00086905"/>
    <w:rsid w:val="00086D98"/>
    <w:rsid w:val="00090541"/>
    <w:rsid w:val="000916FE"/>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598E"/>
    <w:rsid w:val="00117691"/>
    <w:rsid w:val="0011796C"/>
    <w:rsid w:val="00121011"/>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725"/>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86F"/>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759"/>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364"/>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1CC"/>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07BD"/>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09F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4C87"/>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425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2F9"/>
    <w:rsid w:val="00C41484"/>
    <w:rsid w:val="00C428BE"/>
    <w:rsid w:val="00C431AC"/>
    <w:rsid w:val="00C46734"/>
    <w:rsid w:val="00C467E6"/>
    <w:rsid w:val="00C46EC5"/>
    <w:rsid w:val="00C50E3F"/>
    <w:rsid w:val="00C519D4"/>
    <w:rsid w:val="00C529E4"/>
    <w:rsid w:val="00C52A3C"/>
    <w:rsid w:val="00C5340E"/>
    <w:rsid w:val="00C53AD3"/>
    <w:rsid w:val="00C53C93"/>
    <w:rsid w:val="00C5511E"/>
    <w:rsid w:val="00C56978"/>
    <w:rsid w:val="00C569A7"/>
    <w:rsid w:val="00C57AC1"/>
    <w:rsid w:val="00C57DFD"/>
    <w:rsid w:val="00C6017B"/>
    <w:rsid w:val="00C604DC"/>
    <w:rsid w:val="00C60C4F"/>
    <w:rsid w:val="00C6130D"/>
    <w:rsid w:val="00C63783"/>
    <w:rsid w:val="00C65B49"/>
    <w:rsid w:val="00C661EE"/>
    <w:rsid w:val="00C67561"/>
    <w:rsid w:val="00C67ABC"/>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3D48"/>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3FC5"/>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144"/>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184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1B89"/>
    <w:rsid w:val="00E72C6A"/>
    <w:rsid w:val="00E72D69"/>
    <w:rsid w:val="00E731A1"/>
    <w:rsid w:val="00E75DF0"/>
    <w:rsid w:val="00E7632B"/>
    <w:rsid w:val="00E770AB"/>
    <w:rsid w:val="00E801DE"/>
    <w:rsid w:val="00E8123D"/>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65"/>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1261"/>
    <w:rsid w:val="00F32B78"/>
    <w:rsid w:val="00F3576C"/>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597783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83390582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część nr 2.docx</dmsv2BaseFileName>
    <dmsv2BaseDisplayName xmlns="http://schemas.microsoft.com/sharepoint/v3">Załącznik nr 4 - Formularz oferty część nr 2</dmsv2BaseDisplayName>
    <dmsv2SWPP2ObjectNumber xmlns="http://schemas.microsoft.com/sharepoint/v3">POST/DYS/OR/GZ/04282/2025                         </dmsv2SWPP2ObjectNumber>
    <dmsv2SWPP2SumMD5 xmlns="http://schemas.microsoft.com/sharepoint/v3">d90544305a8f6be55a4275830947bc2b</dmsv2SWPP2SumMD5>
    <dmsv2BaseMoved xmlns="http://schemas.microsoft.com/sharepoint/v3">false</dmsv2BaseMoved>
    <dmsv2BaseIsSensitive xmlns="http://schemas.microsoft.com/sharepoint/v3">true</dmsv2BaseIsSensitive>
    <dmsv2SWPP2IDSWPP2 xmlns="http://schemas.microsoft.com/sharepoint/v3">700174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23866437</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00000001000700030000000d000000000001</dmsv2SWPP2ObjectDepartment>
    <dmsv2SWPP2ObjectName xmlns="http://schemas.microsoft.com/sharepoint/v3">Postępowanie</dmsv2SWPP2ObjectName>
    <_dlc_DocId xmlns="a19cb1c7-c5c7-46d4-85ae-d83685407bba">DPFVW34YURAE-834641568-11917</_dlc_DocId>
    <_dlc_DocIdUrl xmlns="a19cb1c7-c5c7-46d4-85ae-d83685407bba">
      <Url>https://swpp2.dms.gkpge.pl/sites/40/_layouts/15/DocIdRedir.aspx?ID=DPFVW34YURAE-834641568-11917</Url>
      <Description>DPFVW34YURAE-834641568-11917</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C50B715B-0ED6-4092-9AAA-FF9A63B48F7A}">
  <ds:schemaRefs>
    <ds:schemaRef ds:uri="http://schemas.openxmlformats.org/officeDocument/2006/bibliography"/>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C077030F-7567-47B7-9E97-1F5002C83D56}">
  <ds:schemaRefs>
    <ds:schemaRef ds:uri="http://schemas.microsoft.com/sharepoint/events"/>
  </ds:schemaRefs>
</ds:datastoreItem>
</file>

<file path=customXml/itemProps6.xml><?xml version="1.0" encoding="utf-8"?>
<ds:datastoreItem xmlns:ds="http://schemas.openxmlformats.org/officeDocument/2006/customXml" ds:itemID="{43BF9CFB-6F0F-4F72-A44C-211253A80920}"/>
</file>

<file path=docProps/app.xml><?xml version="1.0" encoding="utf-8"?>
<Properties xmlns="http://schemas.openxmlformats.org/officeDocument/2006/extended-properties" xmlns:vt="http://schemas.openxmlformats.org/officeDocument/2006/docPropsVTypes">
  <Template>Normal</Template>
  <TotalTime>0</TotalTime>
  <Pages>3</Pages>
  <Words>1184</Words>
  <Characters>7108</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2</cp:revision>
  <cp:lastPrinted>2020-02-27T07:25:00Z</cp:lastPrinted>
  <dcterms:created xsi:type="dcterms:W3CDTF">2025-11-27T10:31:00Z</dcterms:created>
  <dcterms:modified xsi:type="dcterms:W3CDTF">2025-11-27T10:31:00Z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6a32a4e7-1c23-4963-86bb-2cf9cc199db8</vt:lpwstr>
  </property>
</Properties>
</file>